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94A8B" w14:textId="7B90D21F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1A7A5EB2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2B012F" w:rsidRPr="000B6407">
        <w:rPr>
          <w:rFonts w:ascii="Arial" w:hAnsi="Arial" w:cs="Arial"/>
          <w:b/>
        </w:rPr>
        <w:t>II/387 Koroužné, opěrná zeď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5CF340A6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>57, 58</w:t>
      </w:r>
      <w:r w:rsidR="009E35F4">
        <w:rPr>
          <w:rFonts w:ascii="Arial" w:eastAsia="MS Mincho" w:hAnsi="Arial" w:cs="Arial"/>
          <w:sz w:val="22"/>
        </w:rPr>
        <w:t>6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9E35F4">
        <w:rPr>
          <w:rFonts w:ascii="Arial" w:eastAsia="MS Mincho" w:hAnsi="Arial" w:cs="Arial"/>
          <w:sz w:val="22"/>
        </w:rPr>
        <w:t>01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14:paraId="22C45E63" w14:textId="162F29E2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233573" w:rsidRPr="00233573">
        <w:rPr>
          <w:rFonts w:ascii="Arial" w:eastAsia="MS Mincho" w:hAnsi="Arial" w:cs="Arial"/>
          <w:sz w:val="22"/>
        </w:rPr>
        <w:t xml:space="preserve">Mgr. Vítězslavem </w:t>
      </w:r>
      <w:proofErr w:type="spellStart"/>
      <w:r w:rsidR="00233573" w:rsidRPr="00233573">
        <w:rPr>
          <w:rFonts w:ascii="Arial" w:eastAsia="MS Mincho" w:hAnsi="Arial" w:cs="Arial"/>
          <w:sz w:val="22"/>
        </w:rPr>
        <w:t>Schrekem</w:t>
      </w:r>
      <w:proofErr w:type="spellEnd"/>
      <w:r w:rsidR="00233573" w:rsidRPr="00233573">
        <w:rPr>
          <w:rFonts w:ascii="Arial" w:eastAsia="MS Mincho" w:hAnsi="Arial" w:cs="Arial"/>
          <w:sz w:val="22"/>
        </w:rPr>
        <w:t>, MBA, hejtmanem</w:t>
      </w:r>
    </w:p>
    <w:p w14:paraId="2A6691C7" w14:textId="3F64F12F" w:rsidR="003B0942" w:rsidRDefault="003B0942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k podpisu smlouvy pověřen:</w:t>
      </w:r>
      <w:r>
        <w:rPr>
          <w:rFonts w:ascii="Arial" w:eastAsia="MS Mincho" w:hAnsi="Arial" w:cs="Arial"/>
          <w:sz w:val="22"/>
        </w:rPr>
        <w:tab/>
        <w:t>Ing. Miroslav Houška, náměstek hejtmana</w:t>
      </w:r>
    </w:p>
    <w:p w14:paraId="7BA49C17" w14:textId="220A01E8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0C3856">
        <w:rPr>
          <w:rFonts w:ascii="Arial" w:eastAsia="MS Mincho" w:hAnsi="Arial" w:cs="Arial"/>
        </w:rPr>
        <w:t>Miroslav Dokulil</w:t>
      </w:r>
      <w:r w:rsidR="00344D58">
        <w:rPr>
          <w:rFonts w:ascii="Arial" w:eastAsia="MS Mincho" w:hAnsi="Arial" w:cs="Arial"/>
        </w:rPr>
        <w:t>, Ing. Stanislav Juránek</w:t>
      </w:r>
      <w:r w:rsidR="00556B23" w:rsidRPr="009A50B9">
        <w:rPr>
          <w:rFonts w:ascii="Arial" w:eastAsia="MS Mincho" w:hAnsi="Arial" w:cs="Arial"/>
        </w:rPr>
        <w:t xml:space="preserve"> </w:t>
      </w:r>
    </w:p>
    <w:p w14:paraId="75051171" w14:textId="4CD8901E"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r w:rsidR="00937059">
        <w:rPr>
          <w:rFonts w:ascii="Arial" w:hAnsi="Arial" w:cs="Arial"/>
        </w:rPr>
        <w:t>Komerční banka</w:t>
      </w:r>
    </w:p>
    <w:p w14:paraId="5E7B1C40" w14:textId="7189D656"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937059" w:rsidRPr="00937059">
        <w:rPr>
          <w:rFonts w:ascii="Arial" w:hAnsi="Arial" w:cs="Arial"/>
          <w:bCs/>
          <w:lang w:eastAsia="cs-CZ"/>
        </w:rPr>
        <w:t>123-6403810267/0100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25D4C07" w14:textId="3C9ABD54" w:rsidR="00ED2DF7" w:rsidRPr="009A50B9" w:rsidRDefault="00ED2DF7" w:rsidP="00ED2DF7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</w:t>
      </w:r>
      <w:r w:rsidRPr="009A50B9">
        <w:rPr>
          <w:rFonts w:ascii="Arial" w:eastAsia="MS Mincho" w:hAnsi="Arial" w:cs="Arial"/>
        </w:rPr>
        <w:t>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14:paraId="3E7671FE" w14:textId="4AA50346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58A410A6" w14:textId="5E2CC71A" w:rsidR="000C3856" w:rsidRDefault="000C3856" w:rsidP="000C3856">
      <w:pPr>
        <w:jc w:val="both"/>
        <w:rPr>
          <w:rFonts w:ascii="Arial" w:eastAsia="MS Mincho" w:hAnsi="Arial" w:cs="Arial"/>
          <w:spacing w:val="-6"/>
        </w:rPr>
      </w:pPr>
      <w:r>
        <w:rPr>
          <w:rFonts w:ascii="Arial" w:hAnsi="Arial" w:cs="Arial"/>
        </w:rPr>
        <w:t>.</w:t>
      </w:r>
      <w:r w:rsidRPr="00920D6B">
        <w:rPr>
          <w:rFonts w:ascii="Arial" w:eastAsia="MS Mincho" w:hAnsi="Arial" w:cs="Arial"/>
          <w:spacing w:val="-6"/>
        </w:rPr>
        <w:t xml:space="preserve"> </w:t>
      </w:r>
    </w:p>
    <w:p w14:paraId="0B2F71DC" w14:textId="3C47C7A4" w:rsidR="002B012F" w:rsidRPr="009849F8" w:rsidRDefault="00A42741" w:rsidP="002B012F">
      <w:pPr>
        <w:jc w:val="both"/>
        <w:rPr>
          <w:rFonts w:ascii="Arial" w:hAnsi="Arial" w:cs="Arial"/>
        </w:rPr>
      </w:pPr>
      <w:r>
        <w:rPr>
          <w:rFonts w:ascii="Arial" w:hAnsi="Arial" w:cs="Arial"/>
          <w:spacing w:val="4"/>
        </w:rPr>
        <w:t xml:space="preserve">2. 1. </w:t>
      </w:r>
      <w:r w:rsidR="00865167" w:rsidRPr="00F56D67">
        <w:rPr>
          <w:rFonts w:ascii="Arial" w:hAnsi="Arial" w:cs="Arial"/>
          <w:spacing w:val="4"/>
        </w:rPr>
        <w:t xml:space="preserve">Předmětem </w:t>
      </w:r>
      <w:r w:rsidR="002B012F" w:rsidRPr="009849F8">
        <w:rPr>
          <w:rFonts w:ascii="Arial" w:eastAsia="MS Mincho" w:hAnsi="Arial" w:cs="Arial"/>
        </w:rPr>
        <w:t xml:space="preserve">zakázky </w:t>
      </w:r>
      <w:r w:rsidR="002B012F" w:rsidRPr="009849F8">
        <w:rPr>
          <w:rFonts w:ascii="Arial" w:hAnsi="Arial" w:cs="Arial"/>
        </w:rPr>
        <w:t>je  novostavba objektů opěrných zdí. Svah podél komunikace je ve špatném stavu</w:t>
      </w:r>
      <w:r w:rsidR="00094848">
        <w:rPr>
          <w:rFonts w:ascii="Arial" w:hAnsi="Arial" w:cs="Arial"/>
        </w:rPr>
        <w:t>,</w:t>
      </w:r>
      <w:r w:rsidR="002B012F" w:rsidRPr="009849F8">
        <w:rPr>
          <w:rFonts w:ascii="Arial" w:hAnsi="Arial" w:cs="Arial"/>
        </w:rPr>
        <w:t xml:space="preserve"> komunikace je úzká, šíř</w:t>
      </w:r>
      <w:r w:rsidR="004B0A81">
        <w:rPr>
          <w:rFonts w:ascii="Arial" w:hAnsi="Arial" w:cs="Arial"/>
        </w:rPr>
        <w:t>ka zpevnění lokálně pouze 4,5-5,5</w:t>
      </w:r>
      <w:r w:rsidR="002B012F">
        <w:rPr>
          <w:rFonts w:ascii="Arial" w:hAnsi="Arial" w:cs="Arial"/>
        </w:rPr>
        <w:t xml:space="preserve"> m</w:t>
      </w:r>
      <w:r w:rsidR="002B012F" w:rsidRPr="009849F8">
        <w:rPr>
          <w:rFonts w:ascii="Arial" w:hAnsi="Arial" w:cs="Arial"/>
        </w:rPr>
        <w:t xml:space="preserve"> a již nesplňuje požadavky na bezpečný a plynulý provoz. Opěrné zdi budou budovány na silnici II/387. V daném úseku vzhledem k šířkovým poměrům a dle intenzity dopravy byla navržena komunikace S 6,5/70.</w:t>
      </w:r>
    </w:p>
    <w:p w14:paraId="362FCBA8" w14:textId="77777777" w:rsidR="002B012F" w:rsidRPr="00B15CF9" w:rsidRDefault="002B012F" w:rsidP="002B012F">
      <w:pPr>
        <w:spacing w:line="264" w:lineRule="auto"/>
        <w:jc w:val="both"/>
        <w:rPr>
          <w:rFonts w:ascii="Arial" w:eastAsia="MS Mincho" w:hAnsi="Arial" w:cs="Arial"/>
          <w:spacing w:val="-6"/>
        </w:rPr>
      </w:pPr>
    </w:p>
    <w:p w14:paraId="62A4B17D" w14:textId="7A3AB92E" w:rsidR="002B012F" w:rsidRPr="009849F8" w:rsidRDefault="002B012F" w:rsidP="002B012F">
      <w:pPr>
        <w:pStyle w:val="Default0"/>
        <w:jc w:val="both"/>
        <w:rPr>
          <w:rFonts w:ascii="Arial" w:hAnsi="Arial" w:cs="Arial"/>
          <w:sz w:val="22"/>
          <w:szCs w:val="22"/>
        </w:rPr>
      </w:pPr>
      <w:r w:rsidRPr="009849F8">
        <w:rPr>
          <w:rFonts w:ascii="Arial" w:hAnsi="Arial" w:cs="Arial"/>
          <w:sz w:val="22"/>
          <w:szCs w:val="22"/>
        </w:rPr>
        <w:t>Stavba bude realizována dle projektové dokumentace</w:t>
      </w:r>
      <w:r w:rsidRPr="009849F8">
        <w:rPr>
          <w:rFonts w:ascii="Arial" w:hAnsi="Arial" w:cs="Arial"/>
          <w:b/>
          <w:sz w:val="22"/>
          <w:szCs w:val="22"/>
        </w:rPr>
        <w:t xml:space="preserve"> </w:t>
      </w:r>
      <w:r w:rsidRPr="00E01A7E">
        <w:rPr>
          <w:rFonts w:ascii="Arial" w:hAnsi="Arial" w:cs="Arial"/>
          <w:sz w:val="22"/>
          <w:szCs w:val="22"/>
        </w:rPr>
        <w:t>II/387 Koroužné, opěrná zeď</w:t>
      </w:r>
      <w:r w:rsidRPr="009849F8">
        <w:rPr>
          <w:rFonts w:ascii="Arial" w:hAnsi="Arial" w:cs="Arial"/>
          <w:sz w:val="22"/>
          <w:szCs w:val="22"/>
        </w:rPr>
        <w:t xml:space="preserve"> vypracované ve stupni PDPS</w:t>
      </w:r>
      <w:r w:rsidR="002437C7">
        <w:rPr>
          <w:rFonts w:ascii="Arial" w:hAnsi="Arial" w:cs="Arial"/>
          <w:sz w:val="22"/>
          <w:szCs w:val="22"/>
        </w:rPr>
        <w:t xml:space="preserve"> a DUSP</w:t>
      </w:r>
      <w:r w:rsidRPr="009849F8">
        <w:rPr>
          <w:rFonts w:ascii="Arial" w:hAnsi="Arial" w:cs="Arial"/>
          <w:sz w:val="22"/>
          <w:szCs w:val="22"/>
        </w:rPr>
        <w:t xml:space="preserve"> společností Rušar mosty, s.r.o., Majdalenky 19, 638 00 Brno  v 02/2022</w:t>
      </w:r>
      <w:r w:rsidR="00B35CD2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9849F8">
        <w:rPr>
          <w:rFonts w:ascii="Arial" w:hAnsi="Arial" w:cs="Arial"/>
          <w:sz w:val="22"/>
          <w:szCs w:val="22"/>
        </w:rPr>
        <w:t xml:space="preserve">IČO 29362393 </w:t>
      </w:r>
    </w:p>
    <w:p w14:paraId="5BF55BC9" w14:textId="75F2D95A" w:rsidR="00432F74" w:rsidRDefault="00432F74" w:rsidP="00A42741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69ED9DC2" w14:textId="467242D5" w:rsidR="00432F74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>Součástí stavby jsou i dopravně inženýrská opatření</w:t>
      </w:r>
      <w:r>
        <w:rPr>
          <w:rFonts w:ascii="Arial" w:hAnsi="Arial" w:cs="Arial"/>
          <w:spacing w:val="-2"/>
          <w:sz w:val="22"/>
        </w:rPr>
        <w:t>, zajištění povolení uzavírky na sil</w:t>
      </w:r>
      <w:r w:rsidR="00A42741">
        <w:rPr>
          <w:rFonts w:ascii="Arial" w:hAnsi="Arial" w:cs="Arial"/>
          <w:spacing w:val="-2"/>
          <w:sz w:val="22"/>
        </w:rPr>
        <w:t>nici II/387</w:t>
      </w:r>
      <w:r w:rsidRPr="00535C19">
        <w:rPr>
          <w:rFonts w:ascii="Arial" w:hAnsi="Arial" w:cs="Arial"/>
          <w:spacing w:val="-2"/>
          <w:sz w:val="22"/>
        </w:rPr>
        <w:t xml:space="preserve"> a definitivní dopravní značení nov</w:t>
      </w:r>
      <w:r>
        <w:rPr>
          <w:rFonts w:ascii="Arial" w:hAnsi="Arial" w:cs="Arial"/>
          <w:spacing w:val="-2"/>
          <w:sz w:val="22"/>
        </w:rPr>
        <w:t>é</w:t>
      </w:r>
      <w:r w:rsidRPr="00535C19">
        <w:rPr>
          <w:rFonts w:ascii="Arial" w:hAnsi="Arial" w:cs="Arial"/>
          <w:spacing w:val="-2"/>
          <w:sz w:val="22"/>
        </w:rPr>
        <w:t xml:space="preserve"> komunikac</w:t>
      </w:r>
      <w:r>
        <w:rPr>
          <w:rFonts w:ascii="Arial" w:hAnsi="Arial" w:cs="Arial"/>
          <w:spacing w:val="-2"/>
          <w:sz w:val="22"/>
        </w:rPr>
        <w:t>e</w:t>
      </w:r>
      <w:r w:rsidRPr="00535C19">
        <w:rPr>
          <w:rFonts w:ascii="Arial" w:hAnsi="Arial" w:cs="Arial"/>
          <w:spacing w:val="-2"/>
          <w:sz w:val="22"/>
        </w:rPr>
        <w:t>.</w:t>
      </w:r>
    </w:p>
    <w:p w14:paraId="507D2618" w14:textId="69B792A0" w:rsidR="00432F74" w:rsidRPr="00E0783F" w:rsidRDefault="001C5C21" w:rsidP="00E0783F">
      <w:pPr>
        <w:pStyle w:val="2"/>
        <w:numPr>
          <w:ilvl w:val="0"/>
          <w:numId w:val="0"/>
        </w:numPr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lastRenderedPageBreak/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486DA6DA" w14:textId="09FE07EB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3084B732" w14:textId="082D4A91" w:rsidR="00892936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865167">
        <w:rPr>
          <w:rFonts w:ascii="Arial" w:hAnsi="Arial" w:cs="Arial"/>
        </w:rPr>
        <w:t>Pokládka obrusné vrstvy bude provedena vcelku bez středové spáry.</w:t>
      </w:r>
    </w:p>
    <w:p w14:paraId="394F11C4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53107758" w14:textId="69B54C56" w:rsidR="002467ED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515F0D">
        <w:rPr>
          <w:rFonts w:ascii="Arial" w:hAnsi="Arial" w:cs="Arial"/>
          <w:sz w:val="22"/>
          <w:szCs w:val="22"/>
        </w:rPr>
        <w:t xml:space="preserve"> (dále jen „SO“) </w:t>
      </w:r>
      <w:r w:rsidR="0070081E" w:rsidRPr="008652C9">
        <w:rPr>
          <w:rFonts w:ascii="Arial" w:hAnsi="Arial" w:cs="Arial"/>
          <w:sz w:val="22"/>
          <w:szCs w:val="22"/>
        </w:rPr>
        <w:t>dle soupisu prací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07A4B8F0" w14:textId="77777777" w:rsidR="009173AD" w:rsidRPr="00E01A7E" w:rsidRDefault="009173AD" w:rsidP="009173AD">
      <w:pPr>
        <w:pStyle w:val="Default0"/>
        <w:rPr>
          <w:rFonts w:ascii="Arial" w:hAnsi="Arial" w:cs="Arial"/>
          <w:sz w:val="22"/>
          <w:szCs w:val="22"/>
        </w:rPr>
      </w:pPr>
      <w:r w:rsidRPr="00E01A7E">
        <w:rPr>
          <w:rFonts w:ascii="Arial" w:hAnsi="Arial" w:cs="Arial"/>
          <w:sz w:val="22"/>
          <w:szCs w:val="22"/>
        </w:rPr>
        <w:t xml:space="preserve">SO 181 – Přechodné dopravně inženýrské opatření </w:t>
      </w:r>
    </w:p>
    <w:p w14:paraId="55578DAD" w14:textId="77777777" w:rsidR="009173AD" w:rsidRPr="00E01A7E" w:rsidRDefault="009173AD" w:rsidP="009173AD">
      <w:pPr>
        <w:pStyle w:val="Default0"/>
        <w:rPr>
          <w:rFonts w:ascii="Arial" w:hAnsi="Arial" w:cs="Arial"/>
          <w:sz w:val="22"/>
          <w:szCs w:val="22"/>
        </w:rPr>
      </w:pPr>
      <w:r w:rsidRPr="00E01A7E">
        <w:rPr>
          <w:rFonts w:ascii="Arial" w:hAnsi="Arial" w:cs="Arial"/>
          <w:sz w:val="22"/>
          <w:szCs w:val="22"/>
        </w:rPr>
        <w:t xml:space="preserve">SO 251 – Opěrná zeď A </w:t>
      </w:r>
    </w:p>
    <w:p w14:paraId="1AE3126C" w14:textId="77777777" w:rsidR="009173AD" w:rsidRPr="00E01A7E" w:rsidRDefault="009173AD" w:rsidP="009173AD">
      <w:pPr>
        <w:suppressAutoHyphens/>
        <w:spacing w:line="264" w:lineRule="auto"/>
        <w:jc w:val="both"/>
        <w:rPr>
          <w:rFonts w:ascii="Arial" w:eastAsia="MS Mincho" w:hAnsi="Arial" w:cs="Arial"/>
          <w:b/>
        </w:rPr>
      </w:pPr>
      <w:r w:rsidRPr="00E01A7E">
        <w:rPr>
          <w:rFonts w:ascii="Arial" w:hAnsi="Arial" w:cs="Arial"/>
        </w:rPr>
        <w:t>SO 252 – Opěrná zeď B</w:t>
      </w:r>
    </w:p>
    <w:p w14:paraId="6B3E7913" w14:textId="77777777" w:rsidR="009173AD" w:rsidRDefault="009173AD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</w:p>
    <w:p w14:paraId="38D65D43" w14:textId="40140BB3" w:rsidR="00F73D91" w:rsidRPr="00B1096B" w:rsidRDefault="00F73D91" w:rsidP="00A42741">
      <w:pPr>
        <w:pStyle w:val="Zkladntextodsazen21"/>
        <w:numPr>
          <w:ilvl w:val="1"/>
          <w:numId w:val="42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="00A42741">
        <w:rPr>
          <w:rFonts w:ascii="Arial" w:hAnsi="Arial" w:cs="Arial"/>
          <w:spacing w:val="-4"/>
          <w:sz w:val="22"/>
        </w:rPr>
        <w:t xml:space="preserve">v této </w:t>
      </w:r>
      <w:r w:rsidRPr="00B1096B">
        <w:rPr>
          <w:rFonts w:ascii="Arial" w:hAnsi="Arial" w:cs="Arial"/>
          <w:spacing w:val="-4"/>
          <w:sz w:val="22"/>
        </w:rPr>
        <w:t>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01F86B9F" w:rsidR="003D0AE2" w:rsidRPr="00A11E32" w:rsidRDefault="00F73D91" w:rsidP="00A42741">
      <w:pPr>
        <w:pStyle w:val="Zkladntextodsazen21"/>
        <w:numPr>
          <w:ilvl w:val="1"/>
          <w:numId w:val="42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5749938E" w14:textId="5E022DCE" w:rsidR="006560BA" w:rsidRPr="00EE48BB" w:rsidRDefault="00215BFB" w:rsidP="00C97DC8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755B07F2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6840CDF9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60BCAA9A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0D8AE7DF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lastRenderedPageBreak/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153C605E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8F1562" w:rsidRPr="00094848">
        <w:rPr>
          <w:rFonts w:cs="Arial"/>
          <w:szCs w:val="22"/>
        </w:rPr>
        <w:t>h</w:t>
      </w:r>
      <w:r w:rsidR="000934AE" w:rsidRPr="00094848">
        <w:rPr>
          <w:rFonts w:cs="Arial"/>
          <w:szCs w:val="22"/>
        </w:rPr>
        <w:t xml:space="preserve">avarijního </w:t>
      </w:r>
      <w:r w:rsidR="002437C7">
        <w:rPr>
          <w:rFonts w:cs="Arial"/>
          <w:szCs w:val="22"/>
        </w:rPr>
        <w:t xml:space="preserve">a povodňového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0A95F85B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54242A5A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208E8E34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ostatní </w:t>
      </w:r>
      <w:r w:rsidR="00515F0D">
        <w:rPr>
          <w:rFonts w:cs="Arial"/>
          <w:szCs w:val="22"/>
        </w:rPr>
        <w:t>činnosti</w:t>
      </w:r>
      <w:r w:rsidRPr="00925A01">
        <w:rPr>
          <w:rFonts w:cs="Arial"/>
          <w:szCs w:val="22"/>
        </w:rPr>
        <w:t xml:space="preserve">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1A9D139D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43AE8ECA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646C24">
        <w:rPr>
          <w:rFonts w:cs="Arial"/>
          <w:szCs w:val="22"/>
        </w:rPr>
        <w:t xml:space="preserve"> </w:t>
      </w:r>
      <w:r w:rsidR="00646C24" w:rsidRPr="00646C24">
        <w:rPr>
          <w:rFonts w:cs="Arial"/>
          <w:szCs w:val="22"/>
        </w:rPr>
        <w:t>(závazný vzor byl součástí zadávací dokumentace zadávacího řízení předmětné veřejné zakázky),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20C15EB" w14:textId="35D4FC9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lastRenderedPageBreak/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6FA97C0F" w14:textId="1DFA3410" w:rsidR="00712ADA" w:rsidRDefault="000C2C11" w:rsidP="009203E3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proofErr w:type="gramStart"/>
      <w:r w:rsidR="003C795A">
        <w:t>p.o</w:t>
      </w:r>
      <w:proofErr w:type="spellEnd"/>
      <w:r w:rsidR="003C795A">
        <w:t>.</w:t>
      </w:r>
      <w:proofErr w:type="gramEnd"/>
      <w:r w:rsidR="003C795A">
        <w:t xml:space="preserve">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;.</w:t>
      </w:r>
    </w:p>
    <w:p w14:paraId="4B0F2022" w14:textId="395E3B52"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1369FA76" w14:textId="718EAC6E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</w:t>
      </w:r>
      <w:r w:rsidR="00342DD5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(dále jen „nabídka“)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7C82523A" w:rsidR="00DE42E8" w:rsidRPr="009A50B9" w:rsidRDefault="00DE42E8" w:rsidP="00A42741">
      <w:pPr>
        <w:pStyle w:val="Zkladntextodsazen21"/>
        <w:numPr>
          <w:ilvl w:val="1"/>
          <w:numId w:val="42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9203E3">
        <w:rPr>
          <w:rFonts w:ascii="Arial" w:hAnsi="Arial" w:cs="Arial"/>
          <w:sz w:val="22"/>
        </w:rPr>
        <w:t>1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F4F6F43" w:rsidR="00F77E11" w:rsidRPr="009A50B9" w:rsidRDefault="00F77E11" w:rsidP="00A42741">
      <w:pPr>
        <w:pStyle w:val="Zkladntextodsazen21"/>
        <w:numPr>
          <w:ilvl w:val="1"/>
          <w:numId w:val="42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1907690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3E213A78" w14:textId="77777777" w:rsidR="00C717EF" w:rsidRPr="009A50B9" w:rsidRDefault="00F77E11" w:rsidP="00A42741">
      <w:pPr>
        <w:pStyle w:val="Zkladntextodsazen21"/>
        <w:numPr>
          <w:ilvl w:val="1"/>
          <w:numId w:val="42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0139703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 w:rsidP="00A42741">
      <w:pPr>
        <w:pStyle w:val="Zkladntextodsazen21"/>
        <w:numPr>
          <w:ilvl w:val="1"/>
          <w:numId w:val="42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78150399" w14:textId="77777777" w:rsidR="00D0492D" w:rsidRDefault="00D0492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627B8AA" w14:textId="409B0710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F0B531D" w14:textId="2C7001D0"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090A40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094848">
        <w:rPr>
          <w:rFonts w:ascii="Arial" w:hAnsi="Arial" w:cs="Arial"/>
          <w:b w:val="0"/>
          <w:bCs w:val="0"/>
          <w:sz w:val="22"/>
          <w:szCs w:val="22"/>
          <w:lang w:val="cs-CZ"/>
        </w:rPr>
        <w:t>4</w:t>
      </w:r>
      <w:r w:rsidR="00090A40">
        <w:rPr>
          <w:rFonts w:ascii="Arial" w:hAnsi="Arial" w:cs="Arial"/>
          <w:b w:val="0"/>
          <w:bCs w:val="0"/>
          <w:sz w:val="22"/>
          <w:szCs w:val="22"/>
          <w:lang w:val="cs-CZ"/>
        </w:rPr>
        <w:t>/2024</w:t>
      </w:r>
    </w:p>
    <w:p w14:paraId="30804D63" w14:textId="77777777"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45259E3D" w14:textId="3041F0CF" w:rsidR="0085694C" w:rsidRPr="000F7956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do 3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090A40">
        <w:rPr>
          <w:rFonts w:ascii="Arial" w:hAnsi="Arial" w:cs="Arial"/>
          <w:b w:val="0"/>
          <w:bCs w:val="0"/>
          <w:sz w:val="22"/>
          <w:szCs w:val="22"/>
          <w:lang w:val="cs-CZ"/>
        </w:rPr>
        <w:t>24</w:t>
      </w:r>
    </w:p>
    <w:p w14:paraId="4F346ABE" w14:textId="77777777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  <w:vertAlign w:val="superscript"/>
        </w:rPr>
        <w:t xml:space="preserve">      </w:t>
      </w:r>
    </w:p>
    <w:p w14:paraId="28EFDA09" w14:textId="2AEED592" w:rsidR="0085694C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9203E3">
        <w:rPr>
          <w:rFonts w:ascii="Arial" w:hAnsi="Arial" w:cs="Arial"/>
        </w:rPr>
        <w:t>3</w:t>
      </w:r>
      <w:r w:rsidR="003F6E48">
        <w:rPr>
          <w:rFonts w:ascii="Arial" w:hAnsi="Arial" w:cs="Arial"/>
        </w:rPr>
        <w:t>0</w:t>
      </w:r>
      <w:r w:rsidR="000F7956">
        <w:rPr>
          <w:rFonts w:ascii="Arial" w:hAnsi="Arial" w:cs="Arial"/>
        </w:rPr>
        <w:t>. 0</w:t>
      </w:r>
      <w:r w:rsidR="003F6E48">
        <w:rPr>
          <w:rFonts w:ascii="Arial" w:hAnsi="Arial" w:cs="Arial"/>
        </w:rPr>
        <w:t>4</w:t>
      </w:r>
      <w:r w:rsidR="00090A40">
        <w:rPr>
          <w:rFonts w:ascii="Arial" w:hAnsi="Arial" w:cs="Arial"/>
        </w:rPr>
        <w:t>. 2025</w:t>
      </w:r>
    </w:p>
    <w:p w14:paraId="0C31B022" w14:textId="6972C477" w:rsidR="002E512C" w:rsidRDefault="002E512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</w:p>
    <w:p w14:paraId="148C4B09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  <w:bookmarkStart w:id="1" w:name="_GoBack"/>
      <w:bookmarkEnd w:id="1"/>
    </w:p>
    <w:p w14:paraId="652761D9" w14:textId="13A43803"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32E1A9E9" w14:textId="77777777"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4706723B" w14:textId="1ADB7D21" w:rsidR="00F77E11" w:rsidRDefault="00F77E11" w:rsidP="00367984">
      <w:pPr>
        <w:jc w:val="both"/>
        <w:rPr>
          <w:rFonts w:ascii="Arial" w:hAnsi="Arial" w:cs="Arial"/>
        </w:rPr>
      </w:pPr>
    </w:p>
    <w:p w14:paraId="715C0E29" w14:textId="14082097" w:rsidR="00F22302" w:rsidRDefault="00F22302" w:rsidP="00367984">
      <w:pPr>
        <w:jc w:val="both"/>
        <w:rPr>
          <w:rFonts w:ascii="Arial" w:hAnsi="Arial" w:cs="Arial"/>
        </w:rPr>
      </w:pPr>
    </w:p>
    <w:p w14:paraId="16D6FFA6" w14:textId="77777777" w:rsidR="00094848" w:rsidRPr="009A50B9" w:rsidRDefault="00094848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51FCF832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43DAFC65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lastRenderedPageBreak/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4FE0770A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lastRenderedPageBreak/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6A97EFE7" w14:textId="77777777"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61DB59BB" w14:textId="2E7360ED" w:rsidR="00EB4CAA" w:rsidRPr="0046320A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>
        <w:rPr>
          <w:rFonts w:ascii="Arial" w:hAnsi="Arial" w:cs="Arial"/>
          <w:bCs/>
          <w:sz w:val="22"/>
        </w:rPr>
        <w:t>faktur</w:t>
      </w:r>
      <w:r w:rsidRPr="00DC129E">
        <w:rPr>
          <w:rFonts w:ascii="Arial" w:hAnsi="Arial" w:cs="Arial"/>
          <w:bCs/>
          <w:sz w:val="22"/>
        </w:rPr>
        <w:t xml:space="preserve"> se použije označení objednatele dle</w:t>
      </w:r>
      <w:r w:rsidR="00E92D6F">
        <w:rPr>
          <w:rFonts w:ascii="Arial" w:hAnsi="Arial" w:cs="Arial"/>
          <w:bCs/>
          <w:sz w:val="22"/>
        </w:rPr>
        <w:t xml:space="preserve">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 xml:space="preserve">. </w:t>
      </w:r>
      <w:proofErr w:type="gramStart"/>
      <w:r w:rsidRPr="00DC129E">
        <w:rPr>
          <w:rFonts w:ascii="Arial" w:hAnsi="Arial" w:cs="Arial"/>
          <w:bCs/>
          <w:sz w:val="22"/>
        </w:rPr>
        <w:t>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</w:t>
      </w:r>
      <w:proofErr w:type="gramEnd"/>
      <w:r w:rsidRPr="00DC129E">
        <w:rPr>
          <w:rFonts w:ascii="Arial" w:hAnsi="Arial" w:cs="Arial"/>
          <w:bCs/>
          <w:sz w:val="22"/>
        </w:rPr>
        <w:t xml:space="preserve"> smlouvy.  </w:t>
      </w:r>
      <w:r w:rsidR="00AA3C05">
        <w:rPr>
          <w:rFonts w:ascii="Arial" w:hAnsi="Arial" w:cs="Arial"/>
          <w:bCs/>
          <w:sz w:val="22"/>
        </w:rPr>
        <w:br/>
      </w:r>
      <w:r w:rsidRPr="00DC129E">
        <w:rPr>
          <w:rFonts w:ascii="Arial" w:hAnsi="Arial" w:cs="Arial"/>
          <w:bCs/>
          <w:sz w:val="22"/>
        </w:rPr>
        <w:t>Kromě povinných náležitostí je zhotovitel povinen uvádět v jednotl</w:t>
      </w:r>
      <w:r w:rsidR="008870A5">
        <w:rPr>
          <w:rFonts w:ascii="Arial" w:hAnsi="Arial" w:cs="Arial"/>
          <w:bCs/>
          <w:sz w:val="22"/>
        </w:rPr>
        <w:t xml:space="preserve">ivých fakturách přesný název </w:t>
      </w:r>
      <w:r w:rsidR="008870A5" w:rsidRPr="0046320A">
        <w:rPr>
          <w:rFonts w:ascii="Arial" w:hAnsi="Arial" w:cs="Arial"/>
          <w:bCs/>
          <w:sz w:val="22"/>
        </w:rPr>
        <w:t>akce</w:t>
      </w:r>
      <w:r w:rsidR="0046320A" w:rsidRPr="0046320A">
        <w:rPr>
          <w:rFonts w:ascii="Arial" w:hAnsi="Arial" w:cs="Arial"/>
          <w:bCs/>
          <w:sz w:val="22"/>
        </w:rPr>
        <w:t xml:space="preserve">  </w:t>
      </w:r>
      <w:r w:rsidR="0046320A" w:rsidRPr="0046320A">
        <w:rPr>
          <w:rFonts w:ascii="Arial" w:hAnsi="Arial" w:cs="Arial"/>
          <w:b/>
          <w:sz w:val="22"/>
        </w:rPr>
        <w:t>II/387 Koroužné, opěrná zeď</w:t>
      </w:r>
      <w:r w:rsidR="00094848">
        <w:rPr>
          <w:rFonts w:ascii="Arial" w:hAnsi="Arial" w:cs="Arial"/>
          <w:b/>
          <w:sz w:val="22"/>
        </w:rPr>
        <w:t>.</w:t>
      </w:r>
    </w:p>
    <w:p w14:paraId="370E504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279B323F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567DCEC4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CB48845" w14:textId="2147BD5F" w:rsidR="00F76CE7" w:rsidRDefault="00E82DEF" w:rsidP="000C3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E87C21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E87C21">
        <w:rPr>
          <w:rFonts w:ascii="Arial" w:hAnsi="Arial" w:cs="Arial"/>
          <w:bCs/>
          <w:sz w:val="22"/>
        </w:rPr>
        <w:t>xls</w:t>
      </w:r>
      <w:proofErr w:type="spellEnd"/>
      <w:r w:rsidRPr="00E87C21">
        <w:rPr>
          <w:rFonts w:ascii="Arial" w:hAnsi="Arial" w:cs="Arial"/>
          <w:bCs/>
          <w:sz w:val="22"/>
        </w:rPr>
        <w:t>, (resp. *.</w:t>
      </w:r>
      <w:proofErr w:type="spellStart"/>
      <w:r w:rsidRPr="00E87C21">
        <w:rPr>
          <w:rFonts w:ascii="Arial" w:hAnsi="Arial" w:cs="Arial"/>
          <w:bCs/>
          <w:sz w:val="22"/>
        </w:rPr>
        <w:t>xlsx</w:t>
      </w:r>
      <w:proofErr w:type="spellEnd"/>
      <w:r w:rsidRPr="00E87C21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</w:t>
      </w:r>
    </w:p>
    <w:p w14:paraId="04381175" w14:textId="77777777" w:rsidR="00E87C21" w:rsidRDefault="00E87C21" w:rsidP="00E87C21">
      <w:pPr>
        <w:pStyle w:val="Odstavecseseznamem"/>
        <w:rPr>
          <w:rFonts w:ascii="Arial" w:hAnsi="Arial" w:cs="Arial"/>
          <w:bCs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</w:t>
      </w:r>
      <w:r w:rsidRPr="009A50B9">
        <w:rPr>
          <w:rFonts w:ascii="Arial" w:hAnsi="Arial" w:cs="Arial"/>
          <w:bCs/>
          <w:sz w:val="22"/>
        </w:rPr>
        <w:lastRenderedPageBreak/>
        <w:t xml:space="preserve">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0B0B8F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42E9D149" w14:textId="77777777" w:rsidR="00094848" w:rsidRPr="00094848" w:rsidRDefault="00094848">
      <w:pPr>
        <w:spacing w:before="120" w:after="120"/>
        <w:ind w:left="357" w:hanging="357"/>
        <w:jc w:val="center"/>
        <w:rPr>
          <w:rFonts w:ascii="Arial" w:hAnsi="Arial" w:cs="Arial"/>
          <w:b/>
          <w:sz w:val="8"/>
          <w:szCs w:val="8"/>
        </w:rPr>
      </w:pPr>
    </w:p>
    <w:p w14:paraId="5C617446" w14:textId="7B172B6C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0E86C05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budou objednatelem předána zhotoviteli pravomocná rozhodnutí </w:t>
      </w:r>
      <w:r w:rsidR="00515F0D">
        <w:rPr>
          <w:rFonts w:ascii="Arial" w:hAnsi="Arial" w:cs="Arial"/>
          <w:sz w:val="22"/>
        </w:rPr>
        <w:t>příslušných</w:t>
      </w:r>
      <w:r w:rsidRPr="009A50B9">
        <w:rPr>
          <w:rFonts w:ascii="Arial" w:hAnsi="Arial" w:cs="Arial"/>
          <w:sz w:val="22"/>
        </w:rPr>
        <w:t xml:space="preserve">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77338EB8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</w:t>
      </w:r>
      <w:r w:rsidR="00F56D67">
        <w:rPr>
          <w:rFonts w:ascii="Arial" w:hAnsi="Arial" w:cs="Arial"/>
          <w:sz w:val="22"/>
        </w:rPr>
        <w:t>U</w:t>
      </w:r>
      <w:r w:rsidR="00627070">
        <w:rPr>
          <w:rFonts w:ascii="Arial" w:hAnsi="Arial" w:cs="Arial"/>
          <w:sz w:val="22"/>
        </w:rPr>
        <w:t>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311C9E6E" w14:textId="77777777" w:rsidR="00D150D0" w:rsidRDefault="00D150D0">
      <w:pPr>
        <w:spacing w:before="120" w:after="120"/>
        <w:jc w:val="center"/>
        <w:rPr>
          <w:rFonts w:ascii="Arial" w:hAnsi="Arial" w:cs="Arial"/>
          <w:b/>
        </w:rPr>
      </w:pPr>
    </w:p>
    <w:p w14:paraId="0285DC27" w14:textId="77777777" w:rsidR="00D150D0" w:rsidRDefault="00D150D0">
      <w:pPr>
        <w:spacing w:before="120" w:after="120"/>
        <w:jc w:val="center"/>
        <w:rPr>
          <w:rFonts w:ascii="Arial" w:hAnsi="Arial" w:cs="Arial"/>
          <w:b/>
        </w:rPr>
      </w:pPr>
    </w:p>
    <w:p w14:paraId="6D78740C" w14:textId="7F29D2B8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108E087" w14:textId="46BE8FF1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BD28D7">
        <w:rPr>
          <w:rFonts w:ascii="Arial" w:hAnsi="Arial" w:cs="Arial"/>
          <w:spacing w:val="6"/>
          <w:sz w:val="22"/>
        </w:rPr>
        <w:t>ust</w:t>
      </w:r>
      <w:proofErr w:type="spellEnd"/>
      <w:r w:rsidR="00BD28D7">
        <w:rPr>
          <w:rFonts w:ascii="Arial" w:hAnsi="Arial" w:cs="Arial"/>
          <w:spacing w:val="6"/>
          <w:sz w:val="22"/>
        </w:rPr>
        <w:t>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</w:t>
      </w:r>
      <w:r w:rsidR="0031263F">
        <w:rPr>
          <w:rFonts w:ascii="Arial" w:hAnsi="Arial" w:cs="Arial"/>
          <w:sz w:val="22"/>
        </w:rPr>
        <w:t xml:space="preserve"> </w:t>
      </w:r>
      <w:r w:rsidR="0031263F" w:rsidRPr="0031263F">
        <w:rPr>
          <w:rFonts w:ascii="Arial" w:hAnsi="Arial" w:cs="Arial"/>
          <w:sz w:val="22"/>
        </w:rPr>
        <w:t>a osoby dle § 157 odst. 2 zákona č. 183/2006 Sb., zákona o územním plánování a stavebním řádu (stavební zákon), ve znění pozdějších předpisů</w:t>
      </w:r>
      <w:r w:rsidRPr="0031263F">
        <w:rPr>
          <w:rFonts w:ascii="Arial" w:hAnsi="Arial" w:cs="Arial"/>
          <w:sz w:val="22"/>
        </w:rPr>
        <w:t>.</w:t>
      </w:r>
    </w:p>
    <w:p w14:paraId="0C9A71B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6BAF8E76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16845EE4" w:rsidR="00B101F2" w:rsidRPr="00F56D67" w:rsidRDefault="00F77E11" w:rsidP="00F56D67">
      <w:pPr>
        <w:jc w:val="both"/>
        <w:rPr>
          <w:rFonts w:ascii="Arial" w:hAnsi="Arial" w:cs="Arial"/>
        </w:rPr>
      </w:pPr>
      <w:r w:rsidRPr="001C74E5">
        <w:rPr>
          <w:rFonts w:ascii="Arial" w:hAnsi="Arial" w:cs="Arial"/>
        </w:rPr>
        <w:t>A</w:t>
      </w:r>
      <w:r w:rsidR="007F77EE">
        <w:rPr>
          <w:rFonts w:ascii="Arial" w:hAnsi="Arial" w:cs="Arial"/>
        </w:rPr>
        <w:t>D</w:t>
      </w:r>
      <w:r w:rsidRPr="001C74E5">
        <w:rPr>
          <w:rFonts w:ascii="Arial" w:hAnsi="Arial" w:cs="Arial"/>
        </w:rPr>
        <w:t xml:space="preserve"> projektanta:</w:t>
      </w:r>
      <w:r w:rsidRPr="001C74E5">
        <w:rPr>
          <w:rFonts w:ascii="Arial" w:hAnsi="Arial" w:cs="Arial"/>
        </w:rPr>
        <w:tab/>
      </w:r>
      <w:r w:rsidR="00F56D67" w:rsidRPr="00813AA7">
        <w:rPr>
          <w:rFonts w:ascii="Arial" w:hAnsi="Arial" w:cs="Arial"/>
        </w:rPr>
        <w:t xml:space="preserve"> </w:t>
      </w:r>
      <w:r w:rsidR="00094848">
        <w:rPr>
          <w:rFonts w:ascii="Arial" w:hAnsi="Arial" w:cs="Arial"/>
        </w:rPr>
        <w:t xml:space="preserve">          </w:t>
      </w:r>
      <w:r w:rsidR="00A204CC" w:rsidRPr="009849F8">
        <w:rPr>
          <w:rFonts w:ascii="Arial" w:hAnsi="Arial" w:cs="Arial"/>
        </w:rPr>
        <w:t>Rušar mosty, s.r.o., Majdalenky 19, 638 00 Brno  v 02/ 2022</w:t>
      </w:r>
      <w:r w:rsidR="00A204CC">
        <w:rPr>
          <w:rFonts w:ascii="Arial" w:hAnsi="Arial" w:cs="Arial"/>
        </w:rPr>
        <w:t xml:space="preserve">. </w:t>
      </w:r>
      <w:r w:rsidR="00A204CC" w:rsidRPr="009849F8">
        <w:rPr>
          <w:rFonts w:ascii="Arial" w:hAnsi="Arial" w:cs="Arial"/>
        </w:rPr>
        <w:t xml:space="preserve">IČO: 29362393  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160B1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43E97622" w:rsidR="00F77E11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Zápis zapsaný ve stavebním deníku, podepsaný stavbyvedoucím a TD, je důkazem o zapsané skutečnosti a je podkladem pro případné smluvní úpravy.</w:t>
      </w:r>
    </w:p>
    <w:p w14:paraId="6E65D1C3" w14:textId="77777777" w:rsidR="00D150D0" w:rsidRPr="009A50B9" w:rsidRDefault="00D150D0" w:rsidP="00D150D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0DE8A755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22613F61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13FD3C8E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57B4B73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4743F0BC" w:rsidR="005C5BE0" w:rsidRPr="004E154C" w:rsidRDefault="005C5BE0" w:rsidP="003238CE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MD, </w:t>
      </w:r>
      <w:r w:rsidR="003238CE" w:rsidRPr="003238CE">
        <w:rPr>
          <w:rFonts w:ascii="Arial" w:hAnsi="Arial" w:cs="Arial"/>
          <w:color w:val="000000"/>
          <w:sz w:val="22"/>
        </w:rPr>
        <w:t>č. j. MD-23142/2022-930/2</w:t>
      </w:r>
      <w:r w:rsidRPr="004E154C">
        <w:rPr>
          <w:rFonts w:ascii="Arial" w:hAnsi="Arial" w:cs="Arial"/>
          <w:color w:val="000000"/>
          <w:sz w:val="22"/>
        </w:rPr>
        <w:t xml:space="preserve"> ze dne </w:t>
      </w:r>
      <w:r w:rsidR="003238CE">
        <w:rPr>
          <w:rFonts w:ascii="Arial" w:hAnsi="Arial" w:cs="Arial"/>
          <w:color w:val="000000"/>
          <w:sz w:val="22"/>
        </w:rPr>
        <w:t>12</w:t>
      </w:r>
      <w:r w:rsidRPr="004E154C">
        <w:rPr>
          <w:rFonts w:ascii="Arial" w:hAnsi="Arial" w:cs="Arial"/>
          <w:color w:val="000000"/>
          <w:sz w:val="22"/>
        </w:rPr>
        <w:t xml:space="preserve">. </w:t>
      </w:r>
      <w:r w:rsidR="003238CE">
        <w:rPr>
          <w:rFonts w:ascii="Arial" w:hAnsi="Arial" w:cs="Arial"/>
          <w:color w:val="000000"/>
          <w:sz w:val="22"/>
        </w:rPr>
        <w:t>7.</w:t>
      </w:r>
      <w:r w:rsidRPr="004E154C">
        <w:rPr>
          <w:rFonts w:ascii="Arial" w:hAnsi="Arial" w:cs="Arial"/>
          <w:color w:val="000000"/>
          <w:sz w:val="22"/>
        </w:rPr>
        <w:t xml:space="preserve"> 20</w:t>
      </w:r>
      <w:r w:rsidR="003238CE">
        <w:rPr>
          <w:rFonts w:ascii="Arial" w:hAnsi="Arial" w:cs="Arial"/>
          <w:color w:val="000000"/>
          <w:sz w:val="22"/>
        </w:rPr>
        <w:t>22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 xml:space="preserve">s účinností od 1. </w:t>
      </w:r>
      <w:r w:rsidR="003238CE">
        <w:rPr>
          <w:rFonts w:ascii="Arial" w:hAnsi="Arial" w:cs="Arial"/>
          <w:color w:val="000000"/>
          <w:sz w:val="22"/>
        </w:rPr>
        <w:t>8.</w:t>
      </w:r>
      <w:r w:rsidR="006D3EC1" w:rsidRPr="006D3EC1">
        <w:rPr>
          <w:rFonts w:ascii="Arial" w:hAnsi="Arial" w:cs="Arial"/>
          <w:color w:val="000000"/>
          <w:sz w:val="22"/>
        </w:rPr>
        <w:t xml:space="preserve"> 20</w:t>
      </w:r>
      <w:r w:rsidR="003238CE">
        <w:rPr>
          <w:rFonts w:ascii="Arial" w:hAnsi="Arial" w:cs="Arial"/>
          <w:color w:val="000000"/>
          <w:sz w:val="22"/>
        </w:rPr>
        <w:t>22</w:t>
      </w:r>
      <w:r w:rsidR="006D3EC1" w:rsidRPr="006D3EC1">
        <w:rPr>
          <w:rFonts w:ascii="Arial" w:hAnsi="Arial" w:cs="Arial"/>
          <w:color w:val="000000"/>
          <w:sz w:val="22"/>
        </w:rPr>
        <w:t xml:space="preserve">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</w:t>
      </w:r>
      <w:r w:rsidR="00515F0D" w:rsidRPr="004E154C">
        <w:rPr>
          <w:rFonts w:ascii="Arial" w:hAnsi="Arial" w:cs="Arial"/>
          <w:color w:val="000000"/>
          <w:sz w:val="22"/>
        </w:rPr>
        <w:t xml:space="preserve">v souladu se zákonem </w:t>
      </w:r>
      <w:r w:rsidR="00515F0D">
        <w:rPr>
          <w:rFonts w:ascii="Arial" w:hAnsi="Arial" w:cs="Arial"/>
          <w:color w:val="000000"/>
          <w:sz w:val="22"/>
        </w:rPr>
        <w:t xml:space="preserve">č. </w:t>
      </w:r>
      <w:r w:rsidR="00DF641A">
        <w:rPr>
          <w:rFonts w:ascii="Arial" w:hAnsi="Arial" w:cs="Arial"/>
          <w:color w:val="000000"/>
          <w:sz w:val="22"/>
        </w:rPr>
        <w:t>541</w:t>
      </w:r>
      <w:r w:rsidR="00515F0D">
        <w:rPr>
          <w:rFonts w:ascii="Arial" w:hAnsi="Arial" w:cs="Arial"/>
          <w:color w:val="000000"/>
          <w:sz w:val="22"/>
        </w:rPr>
        <w:t>/20</w:t>
      </w:r>
      <w:r w:rsidR="00DF641A">
        <w:rPr>
          <w:rFonts w:ascii="Arial" w:hAnsi="Arial" w:cs="Arial"/>
          <w:color w:val="000000"/>
          <w:sz w:val="22"/>
        </w:rPr>
        <w:t>20</w:t>
      </w:r>
      <w:r w:rsidR="00515F0D">
        <w:rPr>
          <w:rFonts w:ascii="Arial" w:hAnsi="Arial" w:cs="Arial"/>
          <w:color w:val="000000"/>
          <w:sz w:val="22"/>
        </w:rPr>
        <w:t xml:space="preserve"> Sb., </w:t>
      </w:r>
      <w:r w:rsidR="00DF641A">
        <w:rPr>
          <w:rFonts w:ascii="Arial" w:hAnsi="Arial" w:cs="Arial"/>
          <w:color w:val="000000"/>
          <w:sz w:val="22"/>
        </w:rPr>
        <w:t xml:space="preserve">zákon </w:t>
      </w:r>
      <w:r w:rsidR="00515F0D" w:rsidRPr="004E154C">
        <w:rPr>
          <w:rFonts w:ascii="Arial" w:hAnsi="Arial" w:cs="Arial"/>
          <w:color w:val="000000"/>
          <w:sz w:val="22"/>
        </w:rPr>
        <w:t>o odpadech</w:t>
      </w:r>
      <w:r w:rsidR="00515F0D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47D3712F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650A5547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58766872" w14:textId="77777777"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584D0764" w14:textId="77777777" w:rsidR="00B011AD" w:rsidRDefault="00B011AD">
      <w:pPr>
        <w:spacing w:before="120" w:after="120"/>
        <w:jc w:val="center"/>
        <w:rPr>
          <w:rFonts w:ascii="Arial" w:hAnsi="Arial" w:cs="Arial"/>
          <w:b/>
        </w:rPr>
      </w:pPr>
    </w:p>
    <w:p w14:paraId="51FEAF53" w14:textId="65D93181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0E7A6D2A" w14:textId="7351CAB9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09BAA334" w14:textId="788F96E4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0AB5AB86" w:rsidR="00485B5A" w:rsidRPr="00453B77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453B77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453B77">
        <w:rPr>
          <w:szCs w:val="22"/>
        </w:rPr>
        <w:t xml:space="preserve"> (včetně digitální podoby na CD)</w:t>
      </w:r>
      <w:r w:rsidR="00F6507F" w:rsidRPr="00453B77">
        <w:rPr>
          <w:szCs w:val="22"/>
        </w:rPr>
        <w:t>,</w:t>
      </w:r>
    </w:p>
    <w:p w14:paraId="78178B32" w14:textId="0DE37912" w:rsidR="005455C9" w:rsidRPr="005455C9" w:rsidRDefault="005455C9" w:rsidP="00892936">
      <w:pPr>
        <w:pStyle w:val="Bntext2"/>
        <w:numPr>
          <w:ilvl w:val="1"/>
          <w:numId w:val="13"/>
        </w:numPr>
        <w:tabs>
          <w:tab w:val="clear" w:pos="1788"/>
        </w:tabs>
        <w:adjustRightInd/>
        <w:ind w:left="709" w:hanging="283"/>
        <w:textAlignment w:val="auto"/>
        <w:rPr>
          <w:szCs w:val="22"/>
        </w:rPr>
      </w:pPr>
      <w:r w:rsidRPr="005455C9">
        <w:rPr>
          <w:szCs w:val="22"/>
        </w:rPr>
        <w:t xml:space="preserve">vyhotovení geodetické části dokumentace skutečného provedení stavby nebo geodetického podkladu pro potřeby vedení Digitální technické mapy Kraje Vysočina, obsahující geometrické, polohové a výškové určení dokončené stavby nebo technologického zařízení, zpracované a předané </w:t>
      </w:r>
      <w:r w:rsidRPr="005455C9">
        <w:rPr>
          <w:szCs w:val="22"/>
        </w:rPr>
        <w:lastRenderedPageBreak/>
        <w:t>v souladu s  § 5 a ve struktuře dle příloh č. 3 a 4 vyhlášky č. 393/2020 Sb., o digitální technické mapě (vyhláška DTM), v</w:t>
      </w:r>
      <w:r w:rsidR="00234F26">
        <w:rPr>
          <w:szCs w:val="22"/>
        </w:rPr>
        <w:t>e</w:t>
      </w:r>
      <w:r w:rsidRPr="005455C9">
        <w:rPr>
          <w:szCs w:val="22"/>
        </w:rPr>
        <w:t xml:space="preserve"> znění</w:t>
      </w:r>
      <w:r w:rsidR="00234F26">
        <w:rPr>
          <w:szCs w:val="22"/>
        </w:rPr>
        <w:t xml:space="preserve"> pozdějších předpisů</w:t>
      </w:r>
      <w:r w:rsidRPr="005455C9">
        <w:rPr>
          <w:szCs w:val="22"/>
        </w:rPr>
        <w:t>, v aktuálně platné verzi Jednotného výměnného formátu digitální technické mapy (JVF DTM) dle § 6 vyhlášky DTM. Součástí obsahu vyhotoveného JVF DTM bude i rozlišení nemovitého majetku kraje dle krajského identifikátoru. Geodetický podklad se vyhotovuje s využitím stávajících údajů digitální technické mapy. Součástí geodetického podkladu je posouzení návaznosti výsledku zaměření nového stavu na stav dosavadní.</w:t>
      </w:r>
    </w:p>
    <w:p w14:paraId="24F28157" w14:textId="22207D66" w:rsidR="005455C9" w:rsidRPr="000025CF" w:rsidRDefault="005455C9" w:rsidP="005455C9">
      <w:pPr>
        <w:pStyle w:val="Bntext2"/>
        <w:numPr>
          <w:ilvl w:val="1"/>
          <w:numId w:val="13"/>
        </w:numPr>
        <w:tabs>
          <w:tab w:val="clear" w:pos="1788"/>
        </w:tabs>
        <w:adjustRightInd/>
        <w:ind w:left="709" w:hanging="283"/>
        <w:textAlignment w:val="auto"/>
        <w:rPr>
          <w:szCs w:val="22"/>
        </w:rPr>
      </w:pPr>
      <w:r>
        <w:rPr>
          <w:szCs w:val="22"/>
        </w:rPr>
        <w:t>s</w:t>
      </w:r>
      <w:r w:rsidRPr="005455C9">
        <w:rPr>
          <w:szCs w:val="22"/>
        </w:rPr>
        <w:t xml:space="preserve">oučástí odevzdané dokumentace bude i protokol o úspěšné validaci datového souboru JVF DTM </w:t>
      </w:r>
      <w:r w:rsidRPr="000025CF">
        <w:rPr>
          <w:szCs w:val="22"/>
        </w:rPr>
        <w:t>prostřednictvím validátoru ČUZK,</w:t>
      </w:r>
    </w:p>
    <w:p w14:paraId="7681F7A3" w14:textId="03A80A91" w:rsidR="0030476A" w:rsidRPr="000025CF" w:rsidRDefault="0030476A" w:rsidP="0030476A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0025CF">
        <w:rPr>
          <w:szCs w:val="22"/>
        </w:rPr>
        <w:t>vektorová data osy realizované silnice ve formátu ESRI SHP nebo GDB a situační výkres se zakreslenou osou realizované silnice minimálně v měřítku katastrální mapy.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471D8121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DF641A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DF641A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DF641A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1DCCB7B1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C517EA0" w14:textId="5FB507ED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30E8C10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1EA049A4" w14:textId="77777777" w:rsidR="00D150D0" w:rsidRDefault="00D150D0" w:rsidP="00D150D0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2CCF40" w14:textId="1E23D228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A204CC">
        <w:rPr>
          <w:rFonts w:ascii="Arial" w:hAnsi="Arial" w:cs="Arial"/>
          <w:sz w:val="22"/>
        </w:rPr>
        <w:t xml:space="preserve">.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3177663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62566EA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73EA0CA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34C5578A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3FB94C" w14:textId="4B073B56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 xml:space="preserve">. </w:t>
      </w:r>
      <w:proofErr w:type="gramStart"/>
      <w:r w:rsidR="00F77E11" w:rsidRPr="009A50B9">
        <w:rPr>
          <w:rFonts w:ascii="Arial" w:hAnsi="Arial" w:cs="Arial"/>
          <w:sz w:val="22"/>
        </w:rPr>
        <w:t>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</w:t>
      </w:r>
      <w:proofErr w:type="gramEnd"/>
      <w:r w:rsidR="00F77E11"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30A3CA55" w14:textId="77777777" w:rsidR="00D150D0" w:rsidRDefault="00D150D0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</w:p>
    <w:p w14:paraId="4FB5A7BF" w14:textId="77777777" w:rsidR="00D150D0" w:rsidRDefault="00D150D0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</w:p>
    <w:p w14:paraId="578E6E68" w14:textId="77777777" w:rsidR="00D150D0" w:rsidRDefault="00D150D0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</w:p>
    <w:p w14:paraId="725D1106" w14:textId="1AFC2E71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36E8D588" w14:textId="1304E638" w:rsidR="00F53AC1" w:rsidRDefault="00924BA5" w:rsidP="00C44C2F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b/>
          <w:bCs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9230AE">
        <w:rPr>
          <w:rFonts w:ascii="Arial" w:hAnsi="Arial" w:cs="Arial"/>
          <w:sz w:val="22"/>
        </w:rPr>
        <w:t>20 mil. Kč.</w:t>
      </w:r>
    </w:p>
    <w:p w14:paraId="30F1CB83" w14:textId="77777777" w:rsidR="00274C0B" w:rsidRDefault="00274C0B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5E1FDE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F30C80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lastRenderedPageBreak/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5ED7C35F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7D717B6D" w14:textId="77777777" w:rsidR="00711D08" w:rsidRPr="009B205F" w:rsidRDefault="00711D0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B205F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9B205F">
        <w:rPr>
          <w:rFonts w:ascii="Arial" w:hAnsi="Arial" w:cs="Arial"/>
          <w:sz w:val="22"/>
        </w:rPr>
        <w:t xml:space="preserve">bankovní záruky za řádné provedení díla dle odst. </w:t>
      </w:r>
      <w:proofErr w:type="gramStart"/>
      <w:r w:rsidRPr="009B205F">
        <w:rPr>
          <w:rFonts w:ascii="Arial" w:hAnsi="Arial" w:cs="Arial"/>
          <w:sz w:val="22"/>
        </w:rPr>
        <w:t>12.1</w:t>
      </w:r>
      <w:r w:rsidR="00AB79A8" w:rsidRPr="009B205F">
        <w:rPr>
          <w:rFonts w:ascii="Arial" w:hAnsi="Arial" w:cs="Arial"/>
          <w:sz w:val="22"/>
        </w:rPr>
        <w:t>.</w:t>
      </w:r>
      <w:r w:rsidRPr="009B205F">
        <w:rPr>
          <w:rFonts w:ascii="Arial" w:hAnsi="Arial" w:cs="Arial"/>
          <w:sz w:val="22"/>
        </w:rPr>
        <w:t>, resp.</w:t>
      </w:r>
      <w:proofErr w:type="gramEnd"/>
      <w:r w:rsidRPr="009B205F">
        <w:rPr>
          <w:rFonts w:ascii="Arial" w:hAnsi="Arial" w:cs="Arial"/>
          <w:sz w:val="22"/>
        </w:rPr>
        <w:t> bankovní záruky za řádné zajištění závazků zhotovitele plynoucích z odpovědnosti za vady díla dle odst. 12.3</w:t>
      </w:r>
      <w:r w:rsidR="00AB79A8" w:rsidRPr="009B205F">
        <w:rPr>
          <w:rFonts w:ascii="Arial" w:hAnsi="Arial" w:cs="Arial"/>
          <w:sz w:val="22"/>
        </w:rPr>
        <w:t>.</w:t>
      </w:r>
      <w:r w:rsidRPr="009B205F">
        <w:rPr>
          <w:rFonts w:ascii="Arial" w:hAnsi="Arial" w:cs="Arial"/>
          <w:sz w:val="22"/>
        </w:rPr>
        <w:t xml:space="preserve">, </w:t>
      </w:r>
      <w:r w:rsidRPr="009B205F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9B205F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74A208A0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0A681D13" w14:textId="2EEFB12C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6BBD8ECA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lastRenderedPageBreak/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0C085C65" w14:textId="5F6B5DA5"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0E48DB">
        <w:rPr>
          <w:rFonts w:ascii="Arial" w:hAnsi="Arial" w:cs="Arial"/>
        </w:rPr>
        <w:t>1</w:t>
      </w:r>
      <w:r w:rsidR="00212555">
        <w:rPr>
          <w:rFonts w:ascii="Arial" w:hAnsi="Arial" w:cs="Arial"/>
        </w:rPr>
        <w:t xml:space="preserve"> </w:t>
      </w:r>
      <w:r w:rsidR="000E48DB">
        <w:rPr>
          <w:rFonts w:ascii="Arial" w:hAnsi="Arial" w:cs="Arial"/>
        </w:rPr>
        <w:t>4</w:t>
      </w:r>
      <w:r w:rsidR="000A314D" w:rsidRPr="00CB1749">
        <w:rPr>
          <w:rFonts w:ascii="Arial" w:hAnsi="Arial" w:cs="Arial"/>
        </w:rPr>
        <w:t>0</w:t>
      </w:r>
      <w:r w:rsidR="005324B3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14:paraId="59BDAE4A" w14:textId="4BD50E3F"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8C3099">
        <w:rPr>
          <w:rFonts w:ascii="Arial" w:hAnsi="Arial" w:cs="Arial"/>
          <w:spacing w:val="2"/>
        </w:rPr>
        <w:t xml:space="preserve"> </w:t>
      </w:r>
      <w:proofErr w:type="gramStart"/>
      <w:r w:rsidRPr="008C3099">
        <w:rPr>
          <w:rFonts w:ascii="Arial" w:hAnsi="Arial" w:cs="Arial"/>
          <w:spacing w:val="2"/>
        </w:rPr>
        <w:t>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</w:t>
      </w:r>
      <w:proofErr w:type="gramEnd"/>
      <w:r w:rsidRPr="008C3099">
        <w:rPr>
          <w:rFonts w:ascii="Arial" w:hAnsi="Arial" w:cs="Arial"/>
          <w:spacing w:val="2"/>
        </w:rPr>
        <w:t> zhotovitel objednateli v originále listiny nejpozději</w:t>
      </w:r>
      <w:r w:rsidRPr="00FE4566">
        <w:rPr>
          <w:rFonts w:ascii="Arial" w:hAnsi="Arial" w:cs="Arial"/>
        </w:rPr>
        <w:t xml:space="preserve"> do 14 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 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t>Zhotovitel zajistí platnost bankovní záruky po celou dobu provádění díla, resp. do doby odstranění posledních vad či nedodělků.</w:t>
      </w:r>
    </w:p>
    <w:p w14:paraId="5CD43AF3" w14:textId="77777777"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2848379C" w14:textId="20CE107C"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FE4566">
        <w:rPr>
          <w:rFonts w:ascii="Arial" w:hAnsi="Arial" w:cs="Arial"/>
        </w:rPr>
        <w:t xml:space="preserve">ovědnosti za vady díla ve výši </w:t>
      </w:r>
      <w:r w:rsidR="000E48DB">
        <w:rPr>
          <w:rFonts w:ascii="Arial" w:hAnsi="Arial" w:cs="Arial"/>
        </w:rPr>
        <w:t>7</w:t>
      </w:r>
      <w:r w:rsidR="00212555">
        <w:rPr>
          <w:rFonts w:ascii="Arial" w:hAnsi="Arial" w:cs="Arial"/>
        </w:rPr>
        <w:t>0</w:t>
      </w:r>
      <w:r w:rsidR="001018B2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záruky na stavební část díla dle </w:t>
      </w:r>
      <w:r w:rsidR="00840D3D">
        <w:rPr>
          <w:rFonts w:ascii="Arial" w:hAnsi="Arial" w:cs="Arial"/>
        </w:rPr>
        <w:t>odst</w:t>
      </w:r>
      <w:r w:rsidRPr="00FE4566">
        <w:rPr>
          <w:rFonts w:ascii="Arial" w:hAnsi="Arial" w:cs="Arial"/>
        </w:rPr>
        <w:t xml:space="preserve">. </w:t>
      </w:r>
      <w:proofErr w:type="gramStart"/>
      <w:r w:rsidRPr="00FE4566">
        <w:rPr>
          <w:rFonts w:ascii="Arial" w:hAnsi="Arial" w:cs="Arial"/>
        </w:rPr>
        <w:t>9.2</w:t>
      </w:r>
      <w:r w:rsidR="006A1DE4">
        <w:rPr>
          <w:rFonts w:ascii="Arial" w:hAnsi="Arial" w:cs="Arial"/>
        </w:rPr>
        <w:t>.</w:t>
      </w:r>
      <w:r w:rsidR="00606D3D">
        <w:rPr>
          <w:rFonts w:ascii="Arial" w:hAnsi="Arial" w:cs="Arial"/>
        </w:rPr>
        <w:t xml:space="preserve"> </w:t>
      </w:r>
      <w:r w:rsidRPr="00FE4566">
        <w:rPr>
          <w:rFonts w:ascii="Arial" w:hAnsi="Arial" w:cs="Arial"/>
        </w:rPr>
        <w:t>této</w:t>
      </w:r>
      <w:proofErr w:type="gramEnd"/>
      <w:r w:rsidRPr="00FE4566">
        <w:rPr>
          <w:rFonts w:ascii="Arial" w:hAnsi="Arial" w:cs="Arial"/>
        </w:rPr>
        <w:t> smlouvy. Z této bankovní záruky musí vyplývat právo objednatele čerpat finanční prostředky v případě, že v průběhu záruky nesplní zhotovitel své povinnosti</w:t>
      </w:r>
      <w:r w:rsidRPr="009A50B9">
        <w:rPr>
          <w:rFonts w:ascii="Arial" w:hAnsi="Arial" w:cs="Arial"/>
        </w:rPr>
        <w:t xml:space="preserve"> vyplývající z odpovědnosti za vady, nebo v případě, kdy objednateli vznikne nárok na smluvní pokutu dle této smlouvy.</w:t>
      </w:r>
    </w:p>
    <w:p w14:paraId="758A1BF5" w14:textId="77777777" w:rsidR="00C845DE" w:rsidRPr="009A50B9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4E5F805C" w14:textId="7A3FE18E" w:rsidR="00404D42" w:rsidRPr="00277716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</w:t>
      </w:r>
      <w:proofErr w:type="gramStart"/>
      <w:r w:rsidRPr="00404D42">
        <w:rPr>
          <w:rFonts w:ascii="Arial" w:hAnsi="Arial" w:cs="Arial"/>
          <w:spacing w:val="2"/>
        </w:rPr>
        <w:t>12.3</w:t>
      </w:r>
      <w:r w:rsidR="002557C0" w:rsidRPr="00404D42">
        <w:rPr>
          <w:rFonts w:ascii="Arial" w:hAnsi="Arial" w:cs="Arial"/>
          <w:spacing w:val="2"/>
        </w:rPr>
        <w:t>.</w:t>
      </w:r>
      <w:r w:rsidRPr="00404D42">
        <w:rPr>
          <w:rFonts w:ascii="Arial" w:hAnsi="Arial" w:cs="Arial"/>
          <w:spacing w:val="2"/>
        </w:rPr>
        <w:t xml:space="preserve"> předloží</w:t>
      </w:r>
      <w:proofErr w:type="gramEnd"/>
      <w:r w:rsidRPr="00404D42">
        <w:rPr>
          <w:rFonts w:ascii="Arial" w:hAnsi="Arial" w:cs="Arial"/>
          <w:spacing w:val="2"/>
        </w:rPr>
        <w:t>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="00404D42"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 w:rsidR="00404D42">
        <w:rPr>
          <w:rFonts w:ascii="Arial" w:hAnsi="Arial" w:cs="Arial"/>
        </w:rPr>
        <w:t xml:space="preserve">do 14 dnů </w:t>
      </w:r>
      <w:r w:rsidR="00404D42" w:rsidRPr="00277716">
        <w:rPr>
          <w:rFonts w:ascii="Arial" w:hAnsi="Arial" w:cs="Arial"/>
        </w:rPr>
        <w:t xml:space="preserve">po podpisu protokolu o odstranění poslední vady či nedodělku. Bankovní záruka za řádné zajištění závazků zhotovitele bude uvolněna po uplynutí lhůty stanovené v odst. </w:t>
      </w:r>
      <w:proofErr w:type="gramStart"/>
      <w:r w:rsidR="00404D42" w:rsidRPr="00277716">
        <w:rPr>
          <w:rFonts w:ascii="Arial" w:hAnsi="Arial" w:cs="Arial"/>
        </w:rPr>
        <w:t>9.2. pro</w:t>
      </w:r>
      <w:proofErr w:type="gramEnd"/>
      <w:r w:rsidR="00404D42" w:rsidRPr="00277716">
        <w:rPr>
          <w:rFonts w:ascii="Arial" w:hAnsi="Arial" w:cs="Arial"/>
        </w:rPr>
        <w:t xml:space="preserve"> stavební část díla, resp. po vypořádání všech vzájemných závazků a pohledávek.</w:t>
      </w:r>
    </w:p>
    <w:p w14:paraId="4C00BCE2" w14:textId="0453F93A" w:rsidR="00274C0B" w:rsidRDefault="00274C0B" w:rsidP="00781ECE">
      <w:pPr>
        <w:spacing w:before="120" w:after="120"/>
        <w:rPr>
          <w:rFonts w:ascii="Arial" w:hAnsi="Arial" w:cs="Arial"/>
          <w:b/>
        </w:rPr>
      </w:pPr>
    </w:p>
    <w:p w14:paraId="05993CB7" w14:textId="6733A787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1D3C179D" w:rsidR="00F77E11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</w:t>
      </w:r>
      <w:r w:rsidRPr="009A50B9">
        <w:rPr>
          <w:rFonts w:ascii="Arial" w:hAnsi="Arial" w:cs="Arial"/>
          <w:sz w:val="22"/>
        </w:rPr>
        <w:lastRenderedPageBreak/>
        <w:t>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2805EAB3" w14:textId="15337B1F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16F59E4C" w:rsidR="00F77E11" w:rsidRPr="008B3427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8B3427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14:paraId="0352AF17" w14:textId="77777777" w:rsidR="008B3427" w:rsidRDefault="008B3427" w:rsidP="008B3427">
      <w:pPr>
        <w:pStyle w:val="Odstavecseseznamem"/>
        <w:rPr>
          <w:rFonts w:ascii="Arial" w:hAnsi="Arial"/>
          <w:szCs w:val="24"/>
          <w:lang w:eastAsia="cs-CZ"/>
        </w:rPr>
      </w:pPr>
    </w:p>
    <w:p w14:paraId="03ADE253" w14:textId="3EFA3E58" w:rsidR="008B3427" w:rsidRPr="009A50B9" w:rsidRDefault="008B3427" w:rsidP="008B3427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05E1F36" w14:textId="77777777" w:rsidR="008151A1" w:rsidRPr="008151A1" w:rsidRDefault="00F77E11" w:rsidP="008151A1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8151A1">
        <w:rPr>
          <w:rFonts w:ascii="Arial" w:hAnsi="Arial" w:cs="Arial"/>
        </w:rPr>
        <w:t xml:space="preserve">Odstoupení od smlouvy bude oznámeno písemně </w:t>
      </w:r>
      <w:r w:rsidR="008151A1" w:rsidRPr="008151A1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E69F60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3E95B2D" w14:textId="77777777" w:rsidR="00D150D0" w:rsidRDefault="00D150D0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6B248AAF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54977D68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6C913A6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2FF302D3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</w:t>
      </w:r>
      <w:r w:rsidR="00742A02" w:rsidRPr="00A35135">
        <w:rPr>
          <w:rFonts w:ascii="Arial" w:hAnsi="Arial" w:cs="Arial"/>
          <w:sz w:val="22"/>
        </w:rPr>
        <w:t>20</w:t>
      </w:r>
      <w:r w:rsidR="00A35135" w:rsidRPr="00A35135">
        <w:rPr>
          <w:rFonts w:ascii="Arial" w:hAnsi="Arial" w:cs="Arial"/>
          <w:sz w:val="22"/>
        </w:rPr>
        <w:t>35</w:t>
      </w:r>
      <w:r w:rsidR="00742A02" w:rsidRPr="00A35135">
        <w:rPr>
          <w:rFonts w:ascii="Arial" w:hAnsi="Arial" w:cs="Arial"/>
          <w:sz w:val="22"/>
        </w:rPr>
        <w:t>.</w:t>
      </w:r>
    </w:p>
    <w:p w14:paraId="102AA305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EBCACC4" w14:textId="6EA2053F"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</w:t>
      </w:r>
      <w:r w:rsidR="00742A02" w:rsidRPr="00A35135">
        <w:rPr>
          <w:rFonts w:ascii="Arial" w:hAnsi="Arial" w:cs="Arial"/>
          <w:spacing w:val="6"/>
          <w:sz w:val="22"/>
        </w:rPr>
        <w:t>20</w:t>
      </w:r>
      <w:r w:rsidR="00A35135">
        <w:rPr>
          <w:rFonts w:ascii="Arial" w:hAnsi="Arial" w:cs="Arial"/>
          <w:spacing w:val="6"/>
          <w:sz w:val="22"/>
        </w:rPr>
        <w:t>35</w:t>
      </w:r>
      <w:r w:rsidR="00742A02" w:rsidRPr="006C4F04">
        <w:rPr>
          <w:rFonts w:ascii="Arial" w:hAnsi="Arial" w:cs="Arial"/>
          <w:spacing w:val="6"/>
          <w:sz w:val="22"/>
        </w:rPr>
        <w:t xml:space="preserve">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21170D80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436FAF1F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0B66B5A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lastRenderedPageBreak/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6141366F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1DD218E4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2011B121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61C511B5" w14:textId="1051CE63" w:rsid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2FB3D9D9" w14:textId="77777777" w:rsidR="00F10589" w:rsidRDefault="00F10589" w:rsidP="00F10589">
      <w:pPr>
        <w:pStyle w:val="Odstavecseseznamem"/>
        <w:rPr>
          <w:rFonts w:ascii="Arial" w:hAnsi="Arial" w:cs="Arial"/>
          <w:spacing w:val="-6"/>
        </w:rPr>
      </w:pPr>
    </w:p>
    <w:p w14:paraId="67F43054" w14:textId="7031C4FF" w:rsidR="00F10589" w:rsidRDefault="00F10589" w:rsidP="0077441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72CE1">
        <w:rPr>
          <w:rFonts w:ascii="Arial" w:hAnsi="Arial" w:cs="Arial"/>
          <w:spacing w:val="-6"/>
          <w:sz w:val="22"/>
        </w:rPr>
        <w:t xml:space="preserve">Zhotovitel se zavazuje, v rámci plnění této smlouvy, nevyužívat </w:t>
      </w:r>
      <w:r w:rsidR="00774417" w:rsidRPr="00774417">
        <w:rPr>
          <w:rFonts w:ascii="Arial" w:hAnsi="Arial" w:cs="Arial"/>
          <w:spacing w:val="-6"/>
          <w:sz w:val="22"/>
        </w:rPr>
        <w:t>v rozsahu vyšším než 10</w:t>
      </w:r>
      <w:r w:rsidR="00774417">
        <w:rPr>
          <w:rFonts w:ascii="Arial" w:hAnsi="Arial" w:cs="Arial"/>
          <w:spacing w:val="-6"/>
          <w:sz w:val="22"/>
        </w:rPr>
        <w:t xml:space="preserve"> </w:t>
      </w:r>
      <w:r w:rsidR="00774417" w:rsidRPr="00774417">
        <w:rPr>
          <w:rFonts w:ascii="Arial" w:hAnsi="Arial" w:cs="Arial"/>
          <w:spacing w:val="-6"/>
          <w:sz w:val="22"/>
        </w:rPr>
        <w:t xml:space="preserve">% ceny </w:t>
      </w:r>
      <w:r w:rsidRPr="00672CE1">
        <w:rPr>
          <w:rFonts w:ascii="Arial" w:hAnsi="Arial" w:cs="Arial"/>
          <w:spacing w:val="-6"/>
          <w:sz w:val="22"/>
        </w:rPr>
        <w:t>poddodavatele, který je:</w:t>
      </w:r>
    </w:p>
    <w:p w14:paraId="1DEEF064" w14:textId="77777777" w:rsidR="00F10589" w:rsidRPr="00A809A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7288F90D" w14:textId="77777777" w:rsidR="00F10589" w:rsidRPr="00A809A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0BC767EE" w14:textId="73FDAAB0" w:rsidR="00F1058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2FD22121" w14:textId="0509E8E5" w:rsidR="0025727E" w:rsidRDefault="0025727E" w:rsidP="00534C44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534C44">
        <w:rPr>
          <w:rFonts w:ascii="Arial" w:hAnsi="Arial" w:cs="Arial"/>
          <w:spacing w:val="-6"/>
          <w:sz w:val="22"/>
        </w:rPr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14:paraId="683841BA" w14:textId="77777777" w:rsidR="009E2867" w:rsidRDefault="009E2867" w:rsidP="009E2867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3D7DCBB8" w14:textId="77777777" w:rsidR="009E2867" w:rsidRPr="00280D6B" w:rsidRDefault="009E2867" w:rsidP="009E286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80D6B">
        <w:rPr>
          <w:rFonts w:ascii="Arial" w:hAnsi="Arial" w:cs="Arial"/>
          <w:spacing w:val="-6"/>
          <w:sz w:val="22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06146A07" w14:textId="77777777" w:rsidR="004144F1" w:rsidRPr="009A50B9" w:rsidRDefault="004144F1">
      <w:pPr>
        <w:pStyle w:val="Zkladntextodsazen"/>
        <w:jc w:val="both"/>
        <w:rPr>
          <w:rFonts w:ascii="Arial" w:hAnsi="Arial" w:cs="Arial"/>
          <w:sz w:val="22"/>
        </w:rPr>
      </w:pPr>
    </w:p>
    <w:p w14:paraId="70DD979C" w14:textId="77777777" w:rsidR="0024069A" w:rsidRPr="0024069A" w:rsidRDefault="0024069A" w:rsidP="0024069A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4069A">
        <w:rPr>
          <w:rFonts w:ascii="Arial" w:hAnsi="Arial" w:cs="Arial"/>
          <w:spacing w:val="-6"/>
          <w:sz w:val="22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14:paraId="227B461B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66B5BB65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22B4F1A9" w14:textId="7085C7A3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</w:t>
      </w:r>
    </w:p>
    <w:p w14:paraId="47C557DA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2FB60580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DAB64B1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E964B37" w14:textId="628662A5" w:rsidR="00233573" w:rsidRDefault="003B0942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</w:p>
    <w:p w14:paraId="371C2774" w14:textId="3EDE198F" w:rsidR="00F77E11" w:rsidRPr="009A50B9" w:rsidRDefault="00D3431B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náměstek </w:t>
      </w:r>
      <w:r w:rsidR="00233573">
        <w:rPr>
          <w:rFonts w:ascii="Arial" w:eastAsia="MS Mincho" w:hAnsi="Arial" w:cs="Arial"/>
        </w:rPr>
        <w:t>hejtman</w:t>
      </w:r>
      <w:r w:rsidR="003B0942">
        <w:rPr>
          <w:rFonts w:ascii="Arial" w:eastAsia="MS Mincho" w:hAnsi="Arial" w:cs="Arial"/>
        </w:rPr>
        <w:t>a</w:t>
      </w:r>
    </w:p>
    <w:sectPr w:rsidR="00F77E11" w:rsidRPr="009A50B9" w:rsidSect="00D150D0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021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930BFB" w14:textId="77777777" w:rsidR="002E512C" w:rsidRDefault="002E512C">
      <w:r>
        <w:separator/>
      </w:r>
    </w:p>
  </w:endnote>
  <w:endnote w:type="continuationSeparator" w:id="0">
    <w:p w14:paraId="22CFF133" w14:textId="77777777" w:rsidR="002E512C" w:rsidRDefault="002E5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2E512C" w:rsidRDefault="002E512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2E512C" w:rsidRDefault="002E512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0B62326B" w:rsidR="002E512C" w:rsidRDefault="002E512C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0D6EA8">
      <w:rPr>
        <w:rFonts w:ascii="Arial" w:hAnsi="Arial" w:cs="Arial"/>
        <w:noProof/>
      </w:rPr>
      <w:t>6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0D6EA8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5C9FE50E" w:rsidR="002E512C" w:rsidRDefault="002E512C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0D6EA8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0D6EA8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2B8CA8" w14:textId="77777777" w:rsidR="002E512C" w:rsidRDefault="002E512C">
      <w:r>
        <w:separator/>
      </w:r>
    </w:p>
  </w:footnote>
  <w:footnote w:type="continuationSeparator" w:id="0">
    <w:p w14:paraId="17AC8D85" w14:textId="77777777" w:rsidR="002E512C" w:rsidRDefault="002E5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2E512C" w:rsidRPr="00BB2481" w:rsidRDefault="002E512C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2E512C" w:rsidRPr="00BB2481" w:rsidRDefault="002E512C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2E512C" w:rsidRDefault="002E512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92D3601"/>
    <w:multiLevelType w:val="multilevel"/>
    <w:tmpl w:val="18F012E0"/>
    <w:lvl w:ilvl="0">
      <w:start w:val="2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29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0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3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4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3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5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5"/>
  </w:num>
  <w:num w:numId="6">
    <w:abstractNumId w:val="27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7"/>
  </w:num>
  <w:num w:numId="8">
    <w:abstractNumId w:val="35"/>
  </w:num>
  <w:num w:numId="9">
    <w:abstractNumId w:val="38"/>
  </w:num>
  <w:num w:numId="10">
    <w:abstractNumId w:val="50"/>
  </w:num>
  <w:num w:numId="11">
    <w:abstractNumId w:val="44"/>
  </w:num>
  <w:num w:numId="12">
    <w:abstractNumId w:val="15"/>
  </w:num>
  <w:num w:numId="13">
    <w:abstractNumId w:val="30"/>
  </w:num>
  <w:num w:numId="14">
    <w:abstractNumId w:val="51"/>
  </w:num>
  <w:num w:numId="15">
    <w:abstractNumId w:val="20"/>
  </w:num>
  <w:num w:numId="16">
    <w:abstractNumId w:val="32"/>
  </w:num>
  <w:num w:numId="17">
    <w:abstractNumId w:val="25"/>
  </w:num>
  <w:num w:numId="18">
    <w:abstractNumId w:val="42"/>
  </w:num>
  <w:num w:numId="19">
    <w:abstractNumId w:val="46"/>
  </w:num>
  <w:num w:numId="20">
    <w:abstractNumId w:val="32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1"/>
  </w:num>
  <w:num w:numId="22">
    <w:abstractNumId w:val="4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9"/>
  </w:num>
  <w:num w:numId="25">
    <w:abstractNumId w:val="53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49"/>
  </w:num>
  <w:num w:numId="29">
    <w:abstractNumId w:val="29"/>
  </w:num>
  <w:num w:numId="30">
    <w:abstractNumId w:val="23"/>
  </w:num>
  <w:num w:numId="31">
    <w:abstractNumId w:val="34"/>
  </w:num>
  <w:num w:numId="32">
    <w:abstractNumId w:val="40"/>
  </w:num>
  <w:num w:numId="33">
    <w:abstractNumId w:val="55"/>
  </w:num>
  <w:num w:numId="34">
    <w:abstractNumId w:val="26"/>
  </w:num>
  <w:num w:numId="35">
    <w:abstractNumId w:val="36"/>
  </w:num>
  <w:num w:numId="36">
    <w:abstractNumId w:val="54"/>
  </w:num>
  <w:num w:numId="37">
    <w:abstractNumId w:val="18"/>
  </w:num>
  <w:num w:numId="38">
    <w:abstractNumId w:val="52"/>
  </w:num>
  <w:num w:numId="39">
    <w:abstractNumId w:val="3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30"/>
  </w:num>
  <w:num w:numId="42">
    <w:abstractNumId w:val="2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25CF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0A40"/>
    <w:rsid w:val="000934AE"/>
    <w:rsid w:val="000941BC"/>
    <w:rsid w:val="00094848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3856"/>
    <w:rsid w:val="000C67B6"/>
    <w:rsid w:val="000D45BC"/>
    <w:rsid w:val="000D6090"/>
    <w:rsid w:val="000D6EA8"/>
    <w:rsid w:val="000D7D6B"/>
    <w:rsid w:val="000E2318"/>
    <w:rsid w:val="000E2DEF"/>
    <w:rsid w:val="000E48DB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44C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1F95"/>
    <w:rsid w:val="0023308B"/>
    <w:rsid w:val="00233573"/>
    <w:rsid w:val="00233980"/>
    <w:rsid w:val="00234F26"/>
    <w:rsid w:val="002353AD"/>
    <w:rsid w:val="0024069A"/>
    <w:rsid w:val="002437C7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5727E"/>
    <w:rsid w:val="002634E8"/>
    <w:rsid w:val="00263DFC"/>
    <w:rsid w:val="00264EF8"/>
    <w:rsid w:val="00265392"/>
    <w:rsid w:val="00265EDA"/>
    <w:rsid w:val="00273A31"/>
    <w:rsid w:val="00274C0B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012F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D4C94"/>
    <w:rsid w:val="002E0E89"/>
    <w:rsid w:val="002E4B57"/>
    <w:rsid w:val="002E512C"/>
    <w:rsid w:val="002F1F3C"/>
    <w:rsid w:val="002F2076"/>
    <w:rsid w:val="002F2E3E"/>
    <w:rsid w:val="002F3C88"/>
    <w:rsid w:val="002F4E09"/>
    <w:rsid w:val="00300B42"/>
    <w:rsid w:val="003012CD"/>
    <w:rsid w:val="00304767"/>
    <w:rsid w:val="0030476A"/>
    <w:rsid w:val="003054CC"/>
    <w:rsid w:val="00306E3D"/>
    <w:rsid w:val="00307411"/>
    <w:rsid w:val="003077C0"/>
    <w:rsid w:val="00310C44"/>
    <w:rsid w:val="003111A6"/>
    <w:rsid w:val="0031263F"/>
    <w:rsid w:val="003144B8"/>
    <w:rsid w:val="00316C13"/>
    <w:rsid w:val="00316D86"/>
    <w:rsid w:val="00316E29"/>
    <w:rsid w:val="003204B6"/>
    <w:rsid w:val="003207DC"/>
    <w:rsid w:val="0032256D"/>
    <w:rsid w:val="003238CE"/>
    <w:rsid w:val="00324041"/>
    <w:rsid w:val="003256D6"/>
    <w:rsid w:val="00332DD9"/>
    <w:rsid w:val="00337058"/>
    <w:rsid w:val="00340150"/>
    <w:rsid w:val="00340FCB"/>
    <w:rsid w:val="00342DD5"/>
    <w:rsid w:val="0034420A"/>
    <w:rsid w:val="003442ED"/>
    <w:rsid w:val="00344D58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231"/>
    <w:rsid w:val="003B0852"/>
    <w:rsid w:val="003B094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6E48"/>
    <w:rsid w:val="003F79EB"/>
    <w:rsid w:val="004006F3"/>
    <w:rsid w:val="00401ABA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44F1"/>
    <w:rsid w:val="004216D5"/>
    <w:rsid w:val="00422914"/>
    <w:rsid w:val="00424B48"/>
    <w:rsid w:val="00425696"/>
    <w:rsid w:val="00427BF8"/>
    <w:rsid w:val="00430A55"/>
    <w:rsid w:val="004314A7"/>
    <w:rsid w:val="00432F74"/>
    <w:rsid w:val="0043302B"/>
    <w:rsid w:val="004369D5"/>
    <w:rsid w:val="00436F91"/>
    <w:rsid w:val="00437324"/>
    <w:rsid w:val="004376FE"/>
    <w:rsid w:val="00437F3B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3B77"/>
    <w:rsid w:val="004558DD"/>
    <w:rsid w:val="00455C7F"/>
    <w:rsid w:val="0045752C"/>
    <w:rsid w:val="00460058"/>
    <w:rsid w:val="00460A91"/>
    <w:rsid w:val="00461095"/>
    <w:rsid w:val="00461DD8"/>
    <w:rsid w:val="0046320A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3E0C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0A81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0ABF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5F0D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270A"/>
    <w:rsid w:val="005343B6"/>
    <w:rsid w:val="00534C44"/>
    <w:rsid w:val="00536276"/>
    <w:rsid w:val="005367A7"/>
    <w:rsid w:val="00537B61"/>
    <w:rsid w:val="00540E4E"/>
    <w:rsid w:val="00543D42"/>
    <w:rsid w:val="005455C9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6D3D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6C24"/>
    <w:rsid w:val="00647A61"/>
    <w:rsid w:val="00650C79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CE1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3067"/>
    <w:rsid w:val="007034B3"/>
    <w:rsid w:val="007034B9"/>
    <w:rsid w:val="00704A85"/>
    <w:rsid w:val="0070666E"/>
    <w:rsid w:val="00706BD0"/>
    <w:rsid w:val="0070724F"/>
    <w:rsid w:val="00711D08"/>
    <w:rsid w:val="00712ADA"/>
    <w:rsid w:val="00714170"/>
    <w:rsid w:val="00715477"/>
    <w:rsid w:val="007168CD"/>
    <w:rsid w:val="007176A9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47B2A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417"/>
    <w:rsid w:val="007748B5"/>
    <w:rsid w:val="00777BE8"/>
    <w:rsid w:val="00781200"/>
    <w:rsid w:val="007819BE"/>
    <w:rsid w:val="00781ECE"/>
    <w:rsid w:val="00782321"/>
    <w:rsid w:val="00782E1A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414"/>
    <w:rsid w:val="008115F8"/>
    <w:rsid w:val="00811E37"/>
    <w:rsid w:val="008124AB"/>
    <w:rsid w:val="00813AFA"/>
    <w:rsid w:val="0081444B"/>
    <w:rsid w:val="00814F24"/>
    <w:rsid w:val="008151A1"/>
    <w:rsid w:val="00817176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5C25"/>
    <w:rsid w:val="008479D8"/>
    <w:rsid w:val="008502D7"/>
    <w:rsid w:val="008526EE"/>
    <w:rsid w:val="0085694C"/>
    <w:rsid w:val="00856A9A"/>
    <w:rsid w:val="00857B58"/>
    <w:rsid w:val="00861451"/>
    <w:rsid w:val="008615D3"/>
    <w:rsid w:val="0086425F"/>
    <w:rsid w:val="00865167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0A5"/>
    <w:rsid w:val="00885A1E"/>
    <w:rsid w:val="00885ECA"/>
    <w:rsid w:val="008870A5"/>
    <w:rsid w:val="00891B85"/>
    <w:rsid w:val="00892936"/>
    <w:rsid w:val="00892F39"/>
    <w:rsid w:val="00896415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3427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F0E1A"/>
    <w:rsid w:val="008F1562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173AD"/>
    <w:rsid w:val="009203E3"/>
    <w:rsid w:val="00922919"/>
    <w:rsid w:val="009230AE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37059"/>
    <w:rsid w:val="0094103E"/>
    <w:rsid w:val="00942425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205F"/>
    <w:rsid w:val="009B3D40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15D4"/>
    <w:rsid w:val="009E2867"/>
    <w:rsid w:val="009E35F4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04CC"/>
    <w:rsid w:val="00A21646"/>
    <w:rsid w:val="00A23090"/>
    <w:rsid w:val="00A234BA"/>
    <w:rsid w:val="00A25859"/>
    <w:rsid w:val="00A2597C"/>
    <w:rsid w:val="00A26C90"/>
    <w:rsid w:val="00A3159B"/>
    <w:rsid w:val="00A324EE"/>
    <w:rsid w:val="00A33933"/>
    <w:rsid w:val="00A35077"/>
    <w:rsid w:val="00A35135"/>
    <w:rsid w:val="00A40BC1"/>
    <w:rsid w:val="00A40C7B"/>
    <w:rsid w:val="00A421B2"/>
    <w:rsid w:val="00A42635"/>
    <w:rsid w:val="00A42741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1BB3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6D8"/>
    <w:rsid w:val="00AD1CD7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1A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5CD2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4D50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3157"/>
    <w:rsid w:val="00C44471"/>
    <w:rsid w:val="00C44C2F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97DC8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0D0"/>
    <w:rsid w:val="00D15799"/>
    <w:rsid w:val="00D1691E"/>
    <w:rsid w:val="00D170F3"/>
    <w:rsid w:val="00D174C7"/>
    <w:rsid w:val="00D311E4"/>
    <w:rsid w:val="00D32605"/>
    <w:rsid w:val="00D3377A"/>
    <w:rsid w:val="00D3431B"/>
    <w:rsid w:val="00D35CD1"/>
    <w:rsid w:val="00D36332"/>
    <w:rsid w:val="00D41E5F"/>
    <w:rsid w:val="00D42B8F"/>
    <w:rsid w:val="00D436EE"/>
    <w:rsid w:val="00D4514D"/>
    <w:rsid w:val="00D45750"/>
    <w:rsid w:val="00D5068D"/>
    <w:rsid w:val="00D55963"/>
    <w:rsid w:val="00D6060C"/>
    <w:rsid w:val="00D60B3B"/>
    <w:rsid w:val="00D62382"/>
    <w:rsid w:val="00D63034"/>
    <w:rsid w:val="00D63771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69E"/>
    <w:rsid w:val="00DD1E5E"/>
    <w:rsid w:val="00DD3B9D"/>
    <w:rsid w:val="00DD68A9"/>
    <w:rsid w:val="00DE1043"/>
    <w:rsid w:val="00DE2A70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41A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1091"/>
    <w:rsid w:val="00E23205"/>
    <w:rsid w:val="00E23EC9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6191"/>
    <w:rsid w:val="00E569B9"/>
    <w:rsid w:val="00E604F6"/>
    <w:rsid w:val="00E60C6C"/>
    <w:rsid w:val="00E63013"/>
    <w:rsid w:val="00E643D7"/>
    <w:rsid w:val="00E64618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87C21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D2DF7"/>
    <w:rsid w:val="00ED566B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100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058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0C80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56D67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1E7F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paragraph" w:customStyle="1" w:styleId="Default0">
    <w:name w:val="Default"/>
    <w:rsid w:val="00F10589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F10589"/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D4CC3-A4F5-49A3-80C0-D549E187D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1054</TotalTime>
  <Pages>21</Pages>
  <Words>9746</Words>
  <Characters>57503</Characters>
  <Application>Microsoft Office Word</Application>
  <DocSecurity>0</DocSecurity>
  <Lines>479</Lines>
  <Paragraphs>134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67115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151</cp:revision>
  <cp:lastPrinted>2018-03-09T12:37:00Z</cp:lastPrinted>
  <dcterms:created xsi:type="dcterms:W3CDTF">2019-10-25T10:35:00Z</dcterms:created>
  <dcterms:modified xsi:type="dcterms:W3CDTF">2024-01-04T08:45:00Z</dcterms:modified>
</cp:coreProperties>
</file>